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67B52E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723A03">
        <w:rPr>
          <w:rFonts w:ascii="Garamond" w:hAnsi="Garamond"/>
          <w:sz w:val="24"/>
          <w:szCs w:val="24"/>
        </w:rPr>
        <w:t>6</w:t>
      </w:r>
      <w:r w:rsidR="001B1CE9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7B17809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B1CE9" w:rsidRPr="00BB35C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3DAF34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A09BF">
        <w:rPr>
          <w:rFonts w:ascii="Garamond" w:hAnsi="Garamond" w:cs="Arial"/>
          <w:b/>
          <w:sz w:val="22"/>
          <w:szCs w:val="22"/>
        </w:rPr>
        <w:t>1</w:t>
      </w:r>
      <w:r w:rsidR="001B1CE9">
        <w:rPr>
          <w:rFonts w:ascii="Garamond" w:hAnsi="Garamond" w:cs="Arial"/>
          <w:b/>
          <w:sz w:val="22"/>
          <w:szCs w:val="22"/>
        </w:rPr>
        <w:t>5</w:t>
      </w:r>
      <w:r w:rsidR="00CA09BF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1B1CE9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23A03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FE85C" w14:textId="77777777" w:rsidR="003D3EF9" w:rsidRDefault="003D3EF9" w:rsidP="00795AAC">
      <w:r>
        <w:separator/>
      </w:r>
    </w:p>
  </w:endnote>
  <w:endnote w:type="continuationSeparator" w:id="0">
    <w:p w14:paraId="41EB8BE1" w14:textId="77777777" w:rsidR="003D3EF9" w:rsidRDefault="003D3EF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D73E" w14:textId="77777777" w:rsidR="003D3EF9" w:rsidRDefault="003D3EF9" w:rsidP="00795AAC">
      <w:r>
        <w:separator/>
      </w:r>
    </w:p>
  </w:footnote>
  <w:footnote w:type="continuationSeparator" w:id="0">
    <w:p w14:paraId="36A2DB3C" w14:textId="77777777" w:rsidR="003D3EF9" w:rsidRDefault="003D3EF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z3PnTla9pM7t7f+4683K7TVAnxDZHwhJ4ABwKjF1eaY=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nxD1zpHaqCCCe7xD3eUQ796j2x4DB7Wh/bAIwYCTXn0=</DigestValue>
    </Reference>
  </SignedInfo>
  <SignatureValue>RJRwhBUwUeRCPleKIHfmhXzZvrkYw86N+DaDfjNikmjFXmA/FqKVq9UiENjB54UVwslkvaKystgV
XHDrOukvIVbAviUjXPPj9Iw5eCONCGHtNgAN9JWX1TXylFYuI2l1/iVcXQaeIH40gMcz8u2hplxD
gTug6H2YdL0XpUZIAC+EgO5fLOOn6qYdyFlZbKyEjEzrAx7E2iJef25NDkMxuFZXpgEtKpn0M/9U
DUEYGtQpFoE7u9tXn6LdurQXmoOZsk0sLnCzYO4KCbNRr9vAHYBAsUjOq6Gu1uMWLw95GEIrpZ3i
/1Vh/YO5IdlSAOeQBrMOWk2cpJWzMaZ8S4wyLg==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z4c1XSUycufzEt+2KgndBdxznELte4P2R1GE9EFeOsA=</DigestValue>
      </Reference>
      <Reference URI="/word/document.xml?ContentType=application/vnd.openxmlformats-officedocument.wordprocessingml.document.main+xml">
        <DigestMethod Algorithm="http://www.w3.org/2001/04/xmlenc#sha256"/>
        <DigestValue>KY+4qs2X/pjW5BoF2wAl38zPZxFMdFcH5pN1nGJpTAk=</DigestValue>
      </Reference>
      <Reference URI="/word/endnotes.xml?ContentType=application/vnd.openxmlformats-officedocument.wordprocessingml.endnotes+xml">
        <DigestMethod Algorithm="http://www.w3.org/2001/04/xmlenc#sha256"/>
        <DigestValue>HZvRLeBteDV2twCD29RX1HsVuhtVTNfTteAQACCcZ2Q=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HZ0bXdP8MTol4wzkjASnXcjs1nEKHWhVa140pyYUmtk=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2Zcitou+HU+vQnoJ/dXW/XOT3oLCuafDdPwbK3jMqUA=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2022-11-04T10:28:14Z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2022-11-04T10:28:14Z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2018-08-08T13:48:00Z</cp:lastPrinted>
  <dcterms:created xsi:type="dcterms:W3CDTF">2022-05-19T08:18:00Z</dcterms:created>
  <dcterms:modified xsi:type="dcterms:W3CDTF">2022-11-04T10:27:00Z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